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5F0" w:rsidRDefault="003F75F0" w:rsidP="003F75F0">
      <w:bookmarkStart w:id="0" w:name="_GoBack"/>
      <w:r>
        <w:t>Diabetes</w:t>
      </w:r>
    </w:p>
    <w:p w:rsidR="003F75F0" w:rsidRDefault="003F75F0" w:rsidP="003F75F0">
      <w:r>
        <w:t>Promo 4</w:t>
      </w:r>
    </w:p>
    <w:bookmarkEnd w:id="0"/>
    <w:p w:rsidR="003F75F0" w:rsidRDefault="003F75F0" w:rsidP="003F75F0"/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Subject: [Drama] Free Video Scares Big Pharma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Why is big Pharma scared of a free video?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Turns out, this free video could cost them tens of billions of dollars each year. [http://www.diabetesfree.org/Video/]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In this free video, you'll see that it's possible to get rid of diabetes without spending a dime.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Imagine never having to poke another needle into your body.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This incredible method has already changed the lives of thousands of people.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Now it's your turn.</w:t>
      </w:r>
    </w:p>
    <w:p w:rsidR="003F75F0" w:rsidRPr="009045E6" w:rsidRDefault="003F75F0" w:rsidP="003F75F0">
      <w:pPr>
        <w:tabs>
          <w:tab w:val="left" w:pos="4500"/>
        </w:tabs>
        <w:ind w:right="4320"/>
      </w:pPr>
    </w:p>
    <w:p w:rsidR="003F75F0" w:rsidRPr="009045E6" w:rsidRDefault="003F75F0" w:rsidP="003F75F0">
      <w:pPr>
        <w:tabs>
          <w:tab w:val="left" w:pos="4500"/>
        </w:tabs>
        <w:ind w:right="4320"/>
      </w:pPr>
      <w:r w:rsidRPr="009045E6">
        <w:t>Click here to watch this controversial video right now. [[http://www.diabetesfree.org/Video/]</w:t>
      </w:r>
    </w:p>
    <w:p w:rsidR="003F75F0" w:rsidRDefault="003F75F0" w:rsidP="003F75F0"/>
    <w:p w:rsidR="000829B4" w:rsidRDefault="003F75F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F3"/>
    <w:rsid w:val="003B1FF2"/>
    <w:rsid w:val="003F75F0"/>
    <w:rsid w:val="00C728F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1D7B6-73A0-4767-8D73-A90A7A6C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2015-02-18T23:20:00Z</dcterms:created>
  <dcterms:modified xsi:type="dcterms:W3CDTF">2015-02-18T23:21:00Z</dcterms:modified>
</cp:coreProperties>
</file>